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1DCB62A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75F18">
        <w:rPr>
          <w:rFonts w:ascii="Garamond" w:hAnsi="Garamond"/>
          <w:sz w:val="24"/>
          <w:szCs w:val="24"/>
        </w:rPr>
        <w:t>4</w:t>
      </w:r>
      <w:r w:rsidR="00FF7FB7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30CFA217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F7FB7" w:rsidRPr="00C96F1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https://zakazky.zcu.cz/contract_display_6278.html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3620DA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B3966">
        <w:rPr>
          <w:rFonts w:ascii="Garamond" w:hAnsi="Garamond" w:cs="Arial"/>
          <w:sz w:val="22"/>
          <w:szCs w:val="22"/>
        </w:rPr>
        <w:t>10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10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FF7FB7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78EDD" w14:textId="77777777" w:rsidR="00C268F6" w:rsidRDefault="00C268F6" w:rsidP="00795AAC">
      <w:r>
        <w:separator/>
      </w:r>
    </w:p>
  </w:endnote>
  <w:endnote w:type="continuationSeparator" w:id="0">
    <w:p w14:paraId="25B2CD91" w14:textId="77777777" w:rsidR="00C268F6" w:rsidRDefault="00C268F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41A67" w14:textId="77777777" w:rsidR="00C268F6" w:rsidRDefault="00C268F6" w:rsidP="00795AAC">
      <w:r>
        <w:separator/>
      </w:r>
    </w:p>
  </w:footnote>
  <w:footnote w:type="continuationSeparator" w:id="0">
    <w:p w14:paraId="68AA1ECA" w14:textId="77777777" w:rsidR="00C268F6" w:rsidRDefault="00C268F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7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Bo8SmWzSrLOPb8RxttJeYU/dXFPpHpA+dv3yTsyPATI=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dWtQ3nDjOA1ICV/IHQdRhRYifEIluuM23OKp6M39KCw=</DigestValue>
    </Reference>
  </SignedInfo>
  <SignatureValue>Kuzo/lqsqjWhxn7ZDamg7Sbww13VpjRULzm+hGSP4fTWApBwbU82NC1+pdof54Wsvh/R4CpBtXDd
9mAx1/KBxhr9sMiiZKhIkeAOOM7dT72Zx3ehvEeT3Q5FUJwsxL416H4AwZyoiSmyAAEo6FinU2VA
vCvQn5IctpEtBicaU4ziLqUwc3hNhIEyEt+6F6TDULyDq2PoCxVpTQJkiBsoawH3XqI33RfISq8e
B+fEjb4zpxaMfSvxeTg1nkoPX07Z4e+QoWJqErcZDFvfJv4Pqm2VnH4WyamEGT+vx9Bb2ez5zuSX
0FYuezUcsWIuVyx0t8AWICRWoXRWd/C3OtVP9Q==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mDDYvo6VFXJ4vV22qnD7wj6iXa08ydGdaL3wqClhizU=</DigestValue>
      </Reference>
      <Reference URI="/word/document.xml?ContentType=application/vnd.openxmlformats-officedocument.wordprocessingml.document.main+xml">
        <DigestMethod Algorithm="http://www.w3.org/2001/04/xmlenc#sha256"/>
        <DigestValue>oafnVRqwxBnrKpbaJrqdxdWOhgmwjJ4+rD6jE6pw0BU=</DigestValue>
      </Reference>
      <Reference URI="/word/endnotes.xml?ContentType=application/vnd.openxmlformats-officedocument.wordprocessingml.endnotes+xml">
        <DigestMethod Algorithm="http://www.w3.org/2001/04/xmlenc#sha256"/>
        <DigestValue>uLdASXgr9Dp3EgmdLwtbyQ8vKFT8xUVBAI7pdrHrJSQ=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lmOJZtAXM+m028DmstPt9IwA+4dFsiTMlUMJl1ld0Wk=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PYs0ZvWv2iQEQKzOiIAT6lMrBeawLFMr34vkBf2jmrk=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2023-09-21T10:39:35Z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2023-09-21T10:39:35Z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99</cp:revision>
  <cp:lastPrinted>2018-08-08T13:48:00Z</cp:lastPrinted>
  <dcterms:created xsi:type="dcterms:W3CDTF">2021-09-20T07:59:00Z</dcterms:created>
  <dcterms:modified xsi:type="dcterms:W3CDTF">2023-09-21T10:39:00Z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